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BB262B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77AAB">
        <w:rPr>
          <w:rFonts w:ascii="Garamond" w:hAnsi="Garamond"/>
          <w:sz w:val="24"/>
          <w:szCs w:val="24"/>
        </w:rPr>
        <w:t>60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50AED3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A2369" w:rsidRPr="00270C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</w:t>
        </w:r>
        <w:r w:rsidR="00E77AAB">
          <w:rPr>
            <w:rStyle w:val="Hypertextovodkaz"/>
            <w:rFonts w:ascii="Garamond" w:hAnsi="Garamond" w:cs="Arial"/>
            <w:sz w:val="22"/>
            <w:szCs w:val="22"/>
          </w:rPr>
          <w:t>60</w:t>
        </w:r>
        <w:r w:rsidR="00AA2369" w:rsidRPr="00270C2A">
          <w:rPr>
            <w:rStyle w:val="Hypertextovodkaz"/>
            <w:rFonts w:ascii="Garamond" w:hAnsi="Garamond" w:cs="Arial"/>
            <w:sz w:val="22"/>
            <w:szCs w:val="22"/>
          </w:rPr>
          <w:t>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A21347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A2369">
        <w:rPr>
          <w:rFonts w:ascii="Garamond" w:hAnsi="Garamond" w:cs="Arial"/>
          <w:sz w:val="22"/>
          <w:szCs w:val="22"/>
        </w:rPr>
        <w:t>08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AA2369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E77AAB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5821236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651A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C7F0" w14:textId="77777777" w:rsidR="00DC2BB5" w:rsidRDefault="00DC2BB5" w:rsidP="00795AAC">
      <w:r>
        <w:separator/>
      </w:r>
    </w:p>
  </w:endnote>
  <w:endnote w:type="continuationSeparator" w:id="0">
    <w:p w14:paraId="437B7713" w14:textId="77777777" w:rsidR="00DC2BB5" w:rsidRDefault="00DC2BB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26FF" w14:textId="77777777" w:rsidR="00DC2BB5" w:rsidRDefault="00DC2BB5" w:rsidP="00795AAC">
      <w:r>
        <w:separator/>
      </w:r>
    </w:p>
  </w:footnote>
  <w:footnote w:type="continuationSeparator" w:id="0">
    <w:p w14:paraId="7880AC85" w14:textId="77777777" w:rsidR="00DC2BB5" w:rsidRDefault="00DC2BB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6E9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3327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69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3C1"/>
    <w:rsid w:val="00C31F1D"/>
    <w:rsid w:val="00C3468C"/>
    <w:rsid w:val="00C4401F"/>
    <w:rsid w:val="00C44DE3"/>
    <w:rsid w:val="00C45272"/>
    <w:rsid w:val="00C47B6A"/>
    <w:rsid w:val="00C633E2"/>
    <w:rsid w:val="00C651AA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2BB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77AAB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C6681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5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Og721llkU39OLQqO99Mf9GtGZ8+CgJzXC7O8PftkQyY=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ZWF5eLDqpQTUhlLM4snGTcNdjJP58ruB6Z2QonQP+9E=</DigestValue>
    </Reference>
  </SignedInfo>
  <SignatureValue>pR/MEiV1MCOyItSU2CQpQaddPth8OmhP3V8mfXPzgj3UlH9a/sqx5cgpIEjdks5Z+U6hCUld/Y3k
0dz8z+NQ0ELit4iUyskBcjJ3DyVgvnKaECqw8VS2DOk2Z6yv/OMJPiPR8cAgENmGry9MSu7GVdvp
7hyLzaJGQ0WkJu63AourwxYQQTARCWS2SkRxwJqiH6WvL7WHh20s23EjUpp/iE7gjm0qf8Dsg+nU
RWgMgni40trKwTLdaiNWf7HLssMKKR5G0SHGd7Rpqv7sh62TCNJYmDUzfxHiieziHCpwVRVFzbii
2UwoHYPBsIXv+ygenS6rxZl6aS1ghId9T0mJ6w==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/dB01A0Q612/Np+8g2YQwD3ERfcEeMQgim3ZtwriqAI=</DigestValue>
      </Reference>
      <Reference URI="/word/document.xml?ContentType=application/vnd.openxmlformats-officedocument.wordprocessingml.document.main+xml">
        <DigestMethod Algorithm="http://www.w3.org/2001/04/xmlenc#sha256"/>
        <DigestValue>IdQOeGZ7sv0cZCXZMdYPCTJzQrWMk2SXWH+Oegu30Pk=</DigestValue>
      </Reference>
      <Reference URI="/word/endnotes.xml?ContentType=application/vnd.openxmlformats-officedocument.wordprocessingml.endnotes+xml">
        <DigestMethod Algorithm="http://www.w3.org/2001/04/xmlenc#sha256"/>
        <DigestValue>lSZYdOSDIrIDIoOjsTr4XrrVSK6+UHYTtW3ak7ePKbk=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7mn4au7TqZGPAIZikmf62R1VkiUPNmeA9dfkOfVx+vY=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RRcs3WxYieiH1/QZ+W1gX3OTwQ8C9kB10VVqWpIO7Lg=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2023-11-23T09:07:56Z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2023-11-23T09:07:56Z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2218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112</cp:revision>
  <cp:lastPrinted>2018-08-08T13:48:00Z</cp:lastPrinted>
  <dcterms:created xsi:type="dcterms:W3CDTF">2021-09-20T07:59:00Z</dcterms:created>
  <dcterms:modified xsi:type="dcterms:W3CDTF">2023-11-23T09:07:00Z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